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D08CB" w14:textId="77777777" w:rsidR="00FB3E6D" w:rsidRPr="00267CFE" w:rsidRDefault="00FB3E6D" w:rsidP="00FB3E6D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7967421D" w14:textId="1049B099" w:rsidR="00FB3E6D" w:rsidRPr="00267CFE" w:rsidRDefault="003C7151" w:rsidP="003C7151">
      <w:pPr>
        <w:widowControl w:val="0"/>
        <w:tabs>
          <w:tab w:val="left" w:pos="3186"/>
        </w:tabs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ab/>
      </w:r>
    </w:p>
    <w:p w14:paraId="096041BB" w14:textId="77777777" w:rsidR="00FB3E6D" w:rsidRDefault="0006144A" w:rsidP="00FB3E6D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14:paraId="4CC66BB0" w14:textId="77777777" w:rsidR="00FB3E6D" w:rsidRDefault="0006144A" w:rsidP="00FB3E6D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 xml:space="preserve"> art. </w:t>
      </w:r>
      <w:r>
        <w:rPr>
          <w:rFonts w:ascii="Tahoma" w:eastAsia="Lucida Sans Unicode" w:hAnsi="Tahoma" w:cs="Tahoma"/>
          <w:b/>
          <w:kern w:val="3"/>
          <w:lang w:eastAsia="zh-CN"/>
        </w:rPr>
        <w:t xml:space="preserve">117 ust. 4 ustawy 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>Prawo zamówień publicznych</w:t>
      </w:r>
    </w:p>
    <w:p w14:paraId="731E2716" w14:textId="69EA6F65" w:rsidR="0006144A" w:rsidRPr="004E2D37" w:rsidRDefault="0006144A" w:rsidP="004E2D37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składane przez nw. wymienionych Wykonawców wspólnie ubiegających się o udzielenie </w:t>
      </w:r>
      <w:r w:rsidR="004E2D37">
        <w:rPr>
          <w:rFonts w:ascii="Tahoma" w:eastAsia="Lucida Sans Unicode" w:hAnsi="Tahoma" w:cs="Tahoma"/>
          <w:kern w:val="3"/>
          <w:lang w:eastAsia="zh-CN"/>
        </w:rPr>
        <w:t>zamówienia na</w:t>
      </w:r>
      <w:r w:rsidR="004E2D37" w:rsidRPr="004E2D37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4E2D37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BB28E7" w:rsidRPr="005F2424">
        <w:rPr>
          <w:rFonts w:ascii="Tahoma" w:hAnsi="Tahoma" w:cs="Tahoma"/>
          <w:b/>
          <w:bCs/>
          <w:color w:val="000000"/>
        </w:rPr>
        <w:t>Remont parkingu dla samochodów osobowych - modernizacja infrastruktury ułatwiającej  dostęp dla atrakcji kulturowych i przyrodniczych przez odwiedzających ze specjalnymi potrzebami</w:t>
      </w:r>
      <w:r w:rsidR="00BB28E7">
        <w:rPr>
          <w:rFonts w:ascii="Tahoma" w:hAnsi="Tahoma" w:cs="Tahoma"/>
          <w:b/>
          <w:bCs/>
          <w:color w:val="000000"/>
        </w:rPr>
        <w:t>”</w:t>
      </w:r>
      <w:r w:rsidR="00651DBB">
        <w:rPr>
          <w:rFonts w:ascii="Tahoma" w:hAnsi="Tahoma" w:cs="Tahoma"/>
          <w:b/>
          <w:bCs/>
          <w:color w:val="000000"/>
        </w:rPr>
        <w:t xml:space="preserve"> – I</w:t>
      </w:r>
      <w:r w:rsidR="00057920">
        <w:rPr>
          <w:rFonts w:ascii="Tahoma" w:hAnsi="Tahoma" w:cs="Tahoma"/>
          <w:b/>
          <w:bCs/>
          <w:color w:val="000000"/>
        </w:rPr>
        <w:t>V</w:t>
      </w:r>
      <w:r w:rsidR="00651DBB">
        <w:rPr>
          <w:rFonts w:ascii="Tahoma" w:hAnsi="Tahoma" w:cs="Tahoma"/>
          <w:b/>
          <w:bCs/>
          <w:color w:val="000000"/>
        </w:rPr>
        <w:t xml:space="preserve"> postępowanie</w:t>
      </w:r>
    </w:p>
    <w:p w14:paraId="66CE6343" w14:textId="77777777" w:rsidR="0006144A" w:rsidRDefault="0006144A" w:rsidP="00FB3E6D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85"/>
        <w:gridCol w:w="2566"/>
        <w:gridCol w:w="3803"/>
        <w:gridCol w:w="2234"/>
      </w:tblGrid>
      <w:tr w:rsidR="0006144A" w14:paraId="2C64588D" w14:textId="77777777" w:rsidTr="0006144A">
        <w:tc>
          <w:tcPr>
            <w:tcW w:w="485" w:type="dxa"/>
          </w:tcPr>
          <w:p w14:paraId="16C2ED50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14:paraId="4F16E61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3C85B388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7045449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06144A" w14:paraId="7548CC8D" w14:textId="77777777" w:rsidTr="0006144A">
        <w:tc>
          <w:tcPr>
            <w:tcW w:w="485" w:type="dxa"/>
          </w:tcPr>
          <w:p w14:paraId="20A5E607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14:paraId="177654F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1A73B7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77A0F7A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06144A" w14:paraId="1FAFB057" w14:textId="77777777" w:rsidTr="0006144A">
        <w:tc>
          <w:tcPr>
            <w:tcW w:w="485" w:type="dxa"/>
          </w:tcPr>
          <w:p w14:paraId="04DC412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2.</w:t>
            </w:r>
          </w:p>
        </w:tc>
        <w:tc>
          <w:tcPr>
            <w:tcW w:w="2566" w:type="dxa"/>
          </w:tcPr>
          <w:p w14:paraId="10BD09E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F30CEDC" w14:textId="77777777" w:rsidR="0006144A" w:rsidRDefault="0006144A" w:rsidP="00763674">
            <w:pPr>
              <w:widowControl w:val="0"/>
              <w:autoSpaceDN w:val="0"/>
              <w:spacing w:line="260" w:lineRule="atLeast"/>
              <w:ind w:firstLine="709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4E7CAAC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320CC79B" w14:textId="77777777" w:rsidR="0006144A" w:rsidRDefault="0006144A" w:rsidP="0006144A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14:paraId="2F526285" w14:textId="09A48439" w:rsidR="0006144A" w:rsidRDefault="0006144A" w:rsidP="0006144A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Oświadczamy, że warunek dotyczący zdolności zawodowej określony w </w:t>
      </w:r>
      <w:r w:rsidR="008E7E80">
        <w:rPr>
          <w:rFonts w:ascii="Tahoma" w:eastAsia="Lucida Sans Unicode" w:hAnsi="Tahoma" w:cs="Tahoma"/>
          <w:kern w:val="3"/>
          <w:lang w:eastAsia="zh-CN"/>
        </w:rPr>
        <w:t>ust.</w:t>
      </w:r>
      <w:r>
        <w:rPr>
          <w:rFonts w:ascii="Tahoma" w:eastAsia="Lucida Sans Unicode" w:hAnsi="Tahoma" w:cs="Tahoma"/>
          <w:kern w:val="3"/>
          <w:lang w:eastAsia="zh-CN"/>
        </w:rPr>
        <w:t xml:space="preserve"> 3.4 rozdziału III SWZ spełnia</w:t>
      </w:r>
      <w:r w:rsidR="0095749D">
        <w:rPr>
          <w:rFonts w:ascii="Tahoma" w:eastAsia="Lucida Sans Unicode" w:hAnsi="Tahoma" w:cs="Tahoma"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kern w:val="3"/>
          <w:lang w:eastAsia="zh-CN"/>
        </w:rPr>
        <w:t>(ją) w naszym imieniu nw. Wykonawca(y):</w:t>
      </w: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3100"/>
        <w:gridCol w:w="5961"/>
      </w:tblGrid>
      <w:tr w:rsidR="0006144A" w14:paraId="65DAE077" w14:textId="77777777" w:rsidTr="0006144A">
        <w:tc>
          <w:tcPr>
            <w:tcW w:w="3100" w:type="dxa"/>
          </w:tcPr>
          <w:p w14:paraId="069A60A9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5961" w:type="dxa"/>
          </w:tcPr>
          <w:p w14:paraId="6B7AECCA" w14:textId="77777777" w:rsidR="0006144A" w:rsidRDefault="0006144A" w:rsidP="006D4D86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Zakres </w:t>
            </w:r>
            <w:r w:rsidR="006D4D86">
              <w:rPr>
                <w:rFonts w:ascii="Tahoma" w:eastAsia="Lucida Sans Unicode" w:hAnsi="Tahoma" w:cs="Tahoma"/>
                <w:kern w:val="3"/>
                <w:lang w:eastAsia="zh-CN"/>
              </w:rPr>
              <w:t>świadczeń</w:t>
            </w:r>
            <w:r>
              <w:rPr>
                <w:rFonts w:ascii="Tahoma" w:eastAsia="Lucida Sans Unicode" w:hAnsi="Tahoma" w:cs="Tahoma"/>
                <w:kern w:val="3"/>
                <w:lang w:eastAsia="zh-CN"/>
              </w:rPr>
              <w:t>, które będą realizowane przez tego Wykonawcę</w:t>
            </w:r>
          </w:p>
        </w:tc>
      </w:tr>
      <w:tr w:rsidR="0006144A" w14:paraId="7FD763CB" w14:textId="77777777" w:rsidTr="0006144A">
        <w:tc>
          <w:tcPr>
            <w:tcW w:w="3100" w:type="dxa"/>
          </w:tcPr>
          <w:p w14:paraId="18E22267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64E95D9" w14:textId="77777777" w:rsidR="0006144A" w:rsidRDefault="0006144A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BB3642" w14:paraId="0A7F3C0A" w14:textId="77777777" w:rsidTr="0006144A">
        <w:tc>
          <w:tcPr>
            <w:tcW w:w="3100" w:type="dxa"/>
          </w:tcPr>
          <w:p w14:paraId="0E251303" w14:textId="77777777" w:rsidR="00BB3642" w:rsidRDefault="00BB3642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F5712F6" w14:textId="77777777" w:rsidR="00BB3642" w:rsidRDefault="00BB3642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7DF8FEE0" w14:textId="77777777" w:rsidR="0021523F" w:rsidRDefault="0021523F" w:rsidP="0021523F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3BCA71B0" w14:textId="1F43EEFE" w:rsidR="0021523F" w:rsidRPr="0021523F" w:rsidRDefault="0021523F" w:rsidP="0021523F">
      <w:pPr>
        <w:pStyle w:val="Hania"/>
        <w:numPr>
          <w:ilvl w:val="0"/>
          <w:numId w:val="0"/>
        </w:numPr>
        <w:spacing w:after="3600"/>
        <w:jc w:val="center"/>
        <w:rPr>
          <w:rFonts w:cs="Tahoma"/>
          <w:b/>
          <w:color w:val="FF0000"/>
          <w:sz w:val="16"/>
          <w:szCs w:val="16"/>
        </w:rPr>
      </w:pPr>
      <w:r w:rsidRPr="0021523F">
        <w:rPr>
          <w:rFonts w:eastAsia="Arial" w:cs="Tahoma"/>
          <w:b/>
          <w:color w:val="FF0000"/>
          <w:sz w:val="18"/>
          <w:szCs w:val="18"/>
          <w:lang w:eastAsia="zh-CN" w:bidi="hi-IN"/>
        </w:rPr>
        <w:t xml:space="preserve">UWAGA!  Dokument podpisują </w:t>
      </w:r>
      <w:r w:rsidRPr="0021523F">
        <w:rPr>
          <w:rFonts w:cs="Tahoma"/>
          <w:b/>
          <w:color w:val="FF0000"/>
          <w:sz w:val="16"/>
          <w:szCs w:val="16"/>
        </w:rPr>
        <w:t xml:space="preserve">wszyscy Wykonawcy wspólnie ubiegający się o udzielenie zamówienia lub </w:t>
      </w:r>
      <w:r>
        <w:rPr>
          <w:rFonts w:cs="Tahoma"/>
          <w:b/>
          <w:color w:val="FF0000"/>
          <w:sz w:val="16"/>
          <w:szCs w:val="16"/>
        </w:rPr>
        <w:t>osoba upoważniona do występowania w ich imieniu</w:t>
      </w:r>
      <w:r w:rsidRPr="0021523F">
        <w:rPr>
          <w:rFonts w:cs="Tahoma"/>
          <w:b/>
          <w:color w:val="FF0000"/>
          <w:sz w:val="16"/>
          <w:szCs w:val="16"/>
        </w:rPr>
        <w:t>.</w:t>
      </w:r>
    </w:p>
    <w:p w14:paraId="051C6B45" w14:textId="67223681" w:rsidR="00D950B2" w:rsidRPr="00AD7864" w:rsidRDefault="00D950B2" w:rsidP="0021523F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2E4BE7BF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31064E46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59F59CA2" w14:textId="7ED78DC6" w:rsidR="00D950B2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="0021523F">
        <w:rPr>
          <w:rFonts w:cs="Tahoma"/>
          <w:sz w:val="16"/>
          <w:szCs w:val="16"/>
        </w:rPr>
        <w:t>dokonuj</w:t>
      </w:r>
      <w:r w:rsidR="00115F3A">
        <w:rPr>
          <w:rFonts w:cs="Tahoma"/>
          <w:sz w:val="16"/>
          <w:szCs w:val="16"/>
        </w:rPr>
        <w:t>e odpowiednio Wykonawca lub wykonawca wspólnie ubiegający się o udzielenie zamówienia.</w:t>
      </w:r>
    </w:p>
    <w:p w14:paraId="650D702C" w14:textId="7CC47034" w:rsidR="0096573B" w:rsidRPr="00967533" w:rsidRDefault="00D950B2" w:rsidP="00E0683C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  <w:bookmarkStart w:id="0" w:name="_Hlk100130364"/>
      <w:bookmarkEnd w:id="0"/>
    </w:p>
    <w:sectPr w:rsidR="0096573B" w:rsidRPr="00967533" w:rsidSect="00BB28E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E3CC2" w14:textId="77777777" w:rsidR="008D4811" w:rsidRDefault="008D4811" w:rsidP="00DA5839">
      <w:r>
        <w:separator/>
      </w:r>
    </w:p>
  </w:endnote>
  <w:endnote w:type="continuationSeparator" w:id="0">
    <w:p w14:paraId="2756C904" w14:textId="77777777" w:rsidR="008D4811" w:rsidRDefault="008D4811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BC13C" w14:textId="77777777" w:rsidR="008D4811" w:rsidRDefault="008D4811" w:rsidP="00DA5839">
      <w:r>
        <w:separator/>
      </w:r>
    </w:p>
  </w:footnote>
  <w:footnote w:type="continuationSeparator" w:id="0">
    <w:p w14:paraId="76585B55" w14:textId="77777777" w:rsidR="008D4811" w:rsidRDefault="008D4811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36B4D" w14:textId="7EC9C31A" w:rsidR="00BB28E7" w:rsidRDefault="00BB28E7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noProof/>
      </w:rPr>
      <w:drawing>
        <wp:inline distT="0" distB="0" distL="0" distR="0" wp14:anchorId="1D4EAE44" wp14:editId="7088F5CA">
          <wp:extent cx="5860415" cy="5194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CD8D39" w14:textId="53EC22AD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057920">
      <w:rPr>
        <w:rFonts w:ascii="Tahoma" w:hAnsi="Tahoma" w:cs="Tahoma"/>
      </w:rPr>
      <w:t>14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AE1FF" w14:textId="77777777" w:rsidR="004679F2" w:rsidRDefault="004679F2" w:rsidP="003C7151">
    <w:pPr>
      <w:pBdr>
        <w:bottom w:val="single" w:sz="4" w:space="1" w:color="auto"/>
      </w:pBdr>
      <w:rPr>
        <w:rFonts w:ascii="Tahoma" w:hAnsi="Tahoma" w:cs="Tahoma"/>
      </w:rPr>
    </w:pPr>
  </w:p>
  <w:p w14:paraId="07B6E09A" w14:textId="6317A7AF" w:rsidR="003C7151" w:rsidRDefault="003C7151" w:rsidP="003C7151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4679F2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4697DD8D" w14:textId="77777777" w:rsidR="003C7151" w:rsidRDefault="003C71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9682339">
    <w:abstractNumId w:val="2"/>
  </w:num>
  <w:num w:numId="2" w16cid:durableId="1232081953">
    <w:abstractNumId w:val="148"/>
  </w:num>
  <w:num w:numId="3" w16cid:durableId="1395737030">
    <w:abstractNumId w:val="64"/>
  </w:num>
  <w:num w:numId="4" w16cid:durableId="2079933841">
    <w:abstractNumId w:val="168"/>
  </w:num>
  <w:num w:numId="5" w16cid:durableId="1614744701">
    <w:abstractNumId w:val="192"/>
  </w:num>
  <w:num w:numId="6" w16cid:durableId="1288313491">
    <w:abstractNumId w:val="138"/>
  </w:num>
  <w:num w:numId="7" w16cid:durableId="1358390365">
    <w:abstractNumId w:val="149"/>
  </w:num>
  <w:num w:numId="8" w16cid:durableId="1674721645">
    <w:abstractNumId w:val="54"/>
  </w:num>
  <w:num w:numId="9" w16cid:durableId="761799841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57245659">
    <w:abstractNumId w:val="174"/>
  </w:num>
  <w:num w:numId="11" w16cid:durableId="236596695">
    <w:abstractNumId w:val="133"/>
  </w:num>
  <w:num w:numId="12" w16cid:durableId="583685262">
    <w:abstractNumId w:val="55"/>
  </w:num>
  <w:num w:numId="13" w16cid:durableId="1957636139">
    <w:abstractNumId w:val="92"/>
  </w:num>
  <w:num w:numId="14" w16cid:durableId="2043431612">
    <w:abstractNumId w:val="140"/>
  </w:num>
  <w:num w:numId="15" w16cid:durableId="1525047279">
    <w:abstractNumId w:val="161"/>
  </w:num>
  <w:num w:numId="16" w16cid:durableId="1702634753">
    <w:abstractNumId w:val="162"/>
  </w:num>
  <w:num w:numId="17" w16cid:durableId="1674338923">
    <w:abstractNumId w:val="88"/>
  </w:num>
  <w:num w:numId="18" w16cid:durableId="2113043981">
    <w:abstractNumId w:val="62"/>
  </w:num>
  <w:num w:numId="19" w16cid:durableId="856694134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47764134">
    <w:abstractNumId w:val="53"/>
  </w:num>
  <w:num w:numId="21" w16cid:durableId="1647471454">
    <w:abstractNumId w:val="188"/>
  </w:num>
  <w:num w:numId="22" w16cid:durableId="914320007">
    <w:abstractNumId w:val="83"/>
  </w:num>
  <w:num w:numId="23" w16cid:durableId="1388652555">
    <w:abstractNumId w:val="136"/>
  </w:num>
  <w:num w:numId="24" w16cid:durableId="954825951">
    <w:abstractNumId w:val="163"/>
  </w:num>
  <w:num w:numId="25" w16cid:durableId="1786340135">
    <w:abstractNumId w:val="38"/>
  </w:num>
  <w:num w:numId="26" w16cid:durableId="858202180">
    <w:abstractNumId w:val="127"/>
  </w:num>
  <w:num w:numId="27" w16cid:durableId="384376270">
    <w:abstractNumId w:val="101"/>
  </w:num>
  <w:num w:numId="28" w16cid:durableId="2051493846">
    <w:abstractNumId w:val="25"/>
  </w:num>
  <w:num w:numId="29" w16cid:durableId="1083648997">
    <w:abstractNumId w:val="116"/>
  </w:num>
  <w:num w:numId="30" w16cid:durableId="767580010">
    <w:abstractNumId w:val="147"/>
  </w:num>
  <w:num w:numId="31" w16cid:durableId="1756706574">
    <w:abstractNumId w:val="164"/>
  </w:num>
  <w:num w:numId="32" w16cid:durableId="1510412546">
    <w:abstractNumId w:val="184"/>
  </w:num>
  <w:num w:numId="33" w16cid:durableId="1056050026">
    <w:abstractNumId w:val="121"/>
  </w:num>
  <w:num w:numId="34" w16cid:durableId="797529725">
    <w:abstractNumId w:val="120"/>
  </w:num>
  <w:num w:numId="35" w16cid:durableId="1026758829">
    <w:abstractNumId w:val="72"/>
  </w:num>
  <w:num w:numId="36" w16cid:durableId="644356939">
    <w:abstractNumId w:val="84"/>
  </w:num>
  <w:num w:numId="37" w16cid:durableId="582030833">
    <w:abstractNumId w:val="86"/>
  </w:num>
  <w:num w:numId="38" w16cid:durableId="860824475">
    <w:abstractNumId w:val="80"/>
  </w:num>
  <w:num w:numId="39" w16cid:durableId="369377138">
    <w:abstractNumId w:val="68"/>
  </w:num>
  <w:num w:numId="40" w16cid:durableId="2046828577">
    <w:abstractNumId w:val="29"/>
  </w:num>
  <w:num w:numId="41" w16cid:durableId="338626352">
    <w:abstractNumId w:val="152"/>
  </w:num>
  <w:num w:numId="42" w16cid:durableId="1854490789">
    <w:abstractNumId w:val="81"/>
  </w:num>
  <w:num w:numId="43" w16cid:durableId="1978802405">
    <w:abstractNumId w:val="108"/>
  </w:num>
  <w:num w:numId="44" w16cid:durableId="1039085152">
    <w:abstractNumId w:val="118"/>
  </w:num>
  <w:num w:numId="45" w16cid:durableId="1075979213">
    <w:abstractNumId w:val="144"/>
  </w:num>
  <w:num w:numId="46" w16cid:durableId="558980445">
    <w:abstractNumId w:val="27"/>
  </w:num>
  <w:num w:numId="47" w16cid:durableId="1667321562">
    <w:abstractNumId w:val="50"/>
  </w:num>
  <w:num w:numId="48" w16cid:durableId="1702627574">
    <w:abstractNumId w:val="97"/>
  </w:num>
  <w:num w:numId="49" w16cid:durableId="1848205189">
    <w:abstractNumId w:val="41"/>
  </w:num>
  <w:num w:numId="50" w16cid:durableId="1855261385">
    <w:abstractNumId w:val="36"/>
  </w:num>
  <w:num w:numId="51" w16cid:durableId="2134056027">
    <w:abstractNumId w:val="125"/>
  </w:num>
  <w:num w:numId="52" w16cid:durableId="1995797894">
    <w:abstractNumId w:val="47"/>
  </w:num>
  <w:num w:numId="53" w16cid:durableId="1731491817">
    <w:abstractNumId w:val="146"/>
  </w:num>
  <w:num w:numId="54" w16cid:durableId="1383286126">
    <w:abstractNumId w:val="105"/>
  </w:num>
  <w:num w:numId="55" w16cid:durableId="1624532995">
    <w:abstractNumId w:val="60"/>
  </w:num>
  <w:num w:numId="56" w16cid:durableId="1817145673">
    <w:abstractNumId w:val="117"/>
  </w:num>
  <w:num w:numId="57" w16cid:durableId="988941936">
    <w:abstractNumId w:val="166"/>
  </w:num>
  <w:num w:numId="58" w16cid:durableId="1358778354">
    <w:abstractNumId w:val="26"/>
  </w:num>
  <w:num w:numId="59" w16cid:durableId="469791489">
    <w:abstractNumId w:val="154"/>
  </w:num>
  <w:num w:numId="60" w16cid:durableId="896816224">
    <w:abstractNumId w:val="182"/>
  </w:num>
  <w:num w:numId="61" w16cid:durableId="918903452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311397862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2027562481">
    <w:abstractNumId w:val="28"/>
  </w:num>
  <w:num w:numId="64" w16cid:durableId="1857845908">
    <w:abstractNumId w:val="129"/>
  </w:num>
  <w:num w:numId="65" w16cid:durableId="1301420771">
    <w:abstractNumId w:val="34"/>
  </w:num>
  <w:num w:numId="66" w16cid:durableId="1208640240">
    <w:abstractNumId w:val="110"/>
  </w:num>
  <w:num w:numId="67" w16cid:durableId="873661002">
    <w:abstractNumId w:val="52"/>
  </w:num>
  <w:num w:numId="68" w16cid:durableId="126432288">
    <w:abstractNumId w:val="176"/>
  </w:num>
  <w:num w:numId="69" w16cid:durableId="482746542">
    <w:abstractNumId w:val="85"/>
  </w:num>
  <w:num w:numId="70" w16cid:durableId="455222170">
    <w:abstractNumId w:val="158"/>
  </w:num>
  <w:num w:numId="71" w16cid:durableId="882014948">
    <w:abstractNumId w:val="35"/>
  </w:num>
  <w:num w:numId="72" w16cid:durableId="944994579">
    <w:abstractNumId w:val="137"/>
  </w:num>
  <w:num w:numId="73" w16cid:durableId="500896015">
    <w:abstractNumId w:val="131"/>
  </w:num>
  <w:num w:numId="74" w16cid:durableId="44567157">
    <w:abstractNumId w:val="111"/>
  </w:num>
  <w:num w:numId="75" w16cid:durableId="1990283186">
    <w:abstractNumId w:val="191"/>
  </w:num>
  <w:num w:numId="76" w16cid:durableId="175534258">
    <w:abstractNumId w:val="48"/>
  </w:num>
  <w:num w:numId="77" w16cid:durableId="1311130083">
    <w:abstractNumId w:val="100"/>
  </w:num>
  <w:num w:numId="78" w16cid:durableId="1785996341">
    <w:abstractNumId w:val="160"/>
  </w:num>
  <w:num w:numId="79" w16cid:durableId="395250510">
    <w:abstractNumId w:val="172"/>
  </w:num>
  <w:num w:numId="80" w16cid:durableId="1024209640">
    <w:abstractNumId w:val="46"/>
  </w:num>
  <w:num w:numId="81" w16cid:durableId="406147254">
    <w:abstractNumId w:val="139"/>
  </w:num>
  <w:num w:numId="82" w16cid:durableId="1589003701">
    <w:abstractNumId w:val="93"/>
  </w:num>
  <w:num w:numId="83" w16cid:durableId="1182207290">
    <w:abstractNumId w:val="30"/>
  </w:num>
  <w:num w:numId="84" w16cid:durableId="1187675059">
    <w:abstractNumId w:val="56"/>
  </w:num>
  <w:num w:numId="85" w16cid:durableId="1220705612">
    <w:abstractNumId w:val="185"/>
  </w:num>
  <w:num w:numId="86" w16cid:durableId="463232791">
    <w:abstractNumId w:val="70"/>
  </w:num>
  <w:num w:numId="87" w16cid:durableId="555505799">
    <w:abstractNumId w:val="51"/>
  </w:num>
  <w:num w:numId="88" w16cid:durableId="1591617985">
    <w:abstractNumId w:val="40"/>
  </w:num>
  <w:num w:numId="89" w16cid:durableId="1547910691">
    <w:abstractNumId w:val="193"/>
  </w:num>
  <w:num w:numId="90" w16cid:durableId="1639870493">
    <w:abstractNumId w:val="75"/>
  </w:num>
  <w:num w:numId="91" w16cid:durableId="277488672">
    <w:abstractNumId w:val="157"/>
  </w:num>
  <w:num w:numId="92" w16cid:durableId="1381050068">
    <w:abstractNumId w:val="103"/>
  </w:num>
  <w:num w:numId="93" w16cid:durableId="75320669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623682405">
    <w:abstractNumId w:val="40"/>
    <w:lvlOverride w:ilvl="0">
      <w:startOverride w:val="1"/>
    </w:lvlOverride>
  </w:num>
  <w:num w:numId="95" w16cid:durableId="1045520608">
    <w:abstractNumId w:val="87"/>
  </w:num>
  <w:num w:numId="96" w16cid:durableId="1610892093">
    <w:abstractNumId w:val="98"/>
  </w:num>
  <w:num w:numId="97" w16cid:durableId="464086471">
    <w:abstractNumId w:val="57"/>
  </w:num>
  <w:num w:numId="98" w16cid:durableId="2321876">
    <w:abstractNumId w:val="5"/>
  </w:num>
  <w:num w:numId="99" w16cid:durableId="1872300022">
    <w:abstractNumId w:val="186"/>
  </w:num>
  <w:num w:numId="100" w16cid:durableId="1997148245">
    <w:abstractNumId w:val="134"/>
  </w:num>
  <w:num w:numId="101" w16cid:durableId="1832022543">
    <w:abstractNumId w:val="197"/>
  </w:num>
  <w:num w:numId="102" w16cid:durableId="1591044014">
    <w:abstractNumId w:val="132"/>
  </w:num>
  <w:num w:numId="103" w16cid:durableId="1059858994">
    <w:abstractNumId w:val="73"/>
  </w:num>
  <w:num w:numId="104" w16cid:durableId="766465553">
    <w:abstractNumId w:val="90"/>
  </w:num>
  <w:num w:numId="105" w16cid:durableId="1846019982">
    <w:abstractNumId w:val="159"/>
  </w:num>
  <w:num w:numId="106" w16cid:durableId="513105617">
    <w:abstractNumId w:val="119"/>
  </w:num>
  <w:num w:numId="107" w16cid:durableId="502359066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827896175">
    <w:abstractNumId w:val="173"/>
  </w:num>
  <w:num w:numId="109" w16cid:durableId="1272973345">
    <w:abstractNumId w:val="32"/>
  </w:num>
  <w:num w:numId="110" w16cid:durableId="593517346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703676197">
    <w:abstractNumId w:val="177"/>
  </w:num>
  <w:num w:numId="112" w16cid:durableId="1360206103">
    <w:abstractNumId w:val="126"/>
  </w:num>
  <w:num w:numId="113" w16cid:durableId="1819179968">
    <w:abstractNumId w:val="59"/>
  </w:num>
  <w:num w:numId="114" w16cid:durableId="129131845">
    <w:abstractNumId w:val="39"/>
  </w:num>
  <w:num w:numId="115" w16cid:durableId="1054305567">
    <w:abstractNumId w:val="142"/>
  </w:num>
  <w:num w:numId="116" w16cid:durableId="472985280">
    <w:abstractNumId w:val="151"/>
  </w:num>
  <w:num w:numId="117" w16cid:durableId="1315448066">
    <w:abstractNumId w:val="183"/>
  </w:num>
  <w:num w:numId="118" w16cid:durableId="1333486243">
    <w:abstractNumId w:val="112"/>
  </w:num>
  <w:num w:numId="119" w16cid:durableId="598372050">
    <w:abstractNumId w:val="65"/>
  </w:num>
  <w:num w:numId="120" w16cid:durableId="816802712">
    <w:abstractNumId w:val="190"/>
  </w:num>
  <w:num w:numId="121" w16cid:durableId="1235124129">
    <w:abstractNumId w:val="114"/>
  </w:num>
  <w:num w:numId="122" w16cid:durableId="601644962">
    <w:abstractNumId w:val="99"/>
  </w:num>
  <w:num w:numId="123" w16cid:durableId="270478323">
    <w:abstractNumId w:val="113"/>
  </w:num>
  <w:num w:numId="124" w16cid:durableId="1258716094">
    <w:abstractNumId w:val="74"/>
  </w:num>
  <w:num w:numId="125" w16cid:durableId="741754468">
    <w:abstractNumId w:val="78"/>
  </w:num>
  <w:num w:numId="126" w16cid:durableId="1984578539">
    <w:abstractNumId w:val="71"/>
  </w:num>
  <w:num w:numId="127" w16cid:durableId="1139304878">
    <w:abstractNumId w:val="31"/>
  </w:num>
  <w:num w:numId="128" w16cid:durableId="135337294">
    <w:abstractNumId w:val="66"/>
  </w:num>
  <w:num w:numId="129" w16cid:durableId="604658862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675568118">
    <w:abstractNumId w:val="194"/>
  </w:num>
  <w:num w:numId="131" w16cid:durableId="225075424">
    <w:abstractNumId w:val="141"/>
  </w:num>
  <w:num w:numId="132" w16cid:durableId="1401441580">
    <w:abstractNumId w:val="175"/>
  </w:num>
  <w:num w:numId="133" w16cid:durableId="126582349">
    <w:abstractNumId w:val="189"/>
  </w:num>
  <w:num w:numId="134" w16cid:durableId="1551110354">
    <w:abstractNumId w:val="143"/>
  </w:num>
  <w:num w:numId="135" w16cid:durableId="1427924621">
    <w:abstractNumId w:val="178"/>
  </w:num>
  <w:num w:numId="136" w16cid:durableId="1693533889">
    <w:abstractNumId w:val="91"/>
  </w:num>
  <w:num w:numId="137" w16cid:durableId="1594361945">
    <w:abstractNumId w:val="107"/>
  </w:num>
  <w:num w:numId="138" w16cid:durableId="135297501">
    <w:abstractNumId w:val="67"/>
  </w:num>
  <w:num w:numId="139" w16cid:durableId="1320764912">
    <w:abstractNumId w:val="82"/>
  </w:num>
  <w:num w:numId="140" w16cid:durableId="2034918211">
    <w:abstractNumId w:val="135"/>
  </w:num>
  <w:num w:numId="141" w16cid:durableId="876048634">
    <w:abstractNumId w:val="95"/>
  </w:num>
  <w:num w:numId="142" w16cid:durableId="2012024477">
    <w:abstractNumId w:val="79"/>
  </w:num>
  <w:num w:numId="143" w16cid:durableId="919370054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935283345">
    <w:abstractNumId w:val="128"/>
  </w:num>
  <w:num w:numId="145" w16cid:durableId="1034766066">
    <w:abstractNumId w:val="115"/>
  </w:num>
  <w:num w:numId="146" w16cid:durableId="597955157">
    <w:abstractNumId w:val="43"/>
  </w:num>
  <w:num w:numId="147" w16cid:durableId="1519926091">
    <w:abstractNumId w:val="169"/>
  </w:num>
  <w:num w:numId="148" w16cid:durableId="904294784">
    <w:abstractNumId w:val="76"/>
  </w:num>
  <w:num w:numId="149" w16cid:durableId="385643269">
    <w:abstractNumId w:val="45"/>
  </w:num>
  <w:num w:numId="150" w16cid:durableId="1347824075">
    <w:abstractNumId w:val="153"/>
  </w:num>
  <w:num w:numId="151" w16cid:durableId="1920168272">
    <w:abstractNumId w:val="37"/>
  </w:num>
  <w:num w:numId="152" w16cid:durableId="1318147630">
    <w:abstractNumId w:val="89"/>
  </w:num>
  <w:num w:numId="153" w16cid:durableId="1414426238">
    <w:abstractNumId w:val="122"/>
  </w:num>
  <w:num w:numId="154" w16cid:durableId="1200969403">
    <w:abstractNumId w:val="96"/>
  </w:num>
  <w:num w:numId="155" w16cid:durableId="1843351292">
    <w:abstractNumId w:val="130"/>
  </w:num>
  <w:num w:numId="156" w16cid:durableId="1021979859">
    <w:abstractNumId w:val="195"/>
  </w:num>
  <w:num w:numId="157" w16cid:durableId="1483542354">
    <w:abstractNumId w:val="77"/>
  </w:num>
  <w:num w:numId="158" w16cid:durableId="2028630148">
    <w:abstractNumId w:val="155"/>
  </w:num>
  <w:num w:numId="159" w16cid:durableId="2019964060">
    <w:abstractNumId w:val="109"/>
  </w:num>
  <w:num w:numId="160" w16cid:durableId="286744902">
    <w:abstractNumId w:val="187"/>
  </w:num>
  <w:num w:numId="161" w16cid:durableId="1612470074">
    <w:abstractNumId w:val="33"/>
  </w:num>
  <w:num w:numId="162" w16cid:durableId="1276905067">
    <w:abstractNumId w:val="44"/>
  </w:num>
  <w:num w:numId="163" w16cid:durableId="1169516810">
    <w:abstractNumId w:val="69"/>
  </w:num>
  <w:num w:numId="164" w16cid:durableId="537206349">
    <w:abstractNumId w:val="167"/>
  </w:num>
  <w:num w:numId="165" w16cid:durableId="1816069696">
    <w:abstractNumId w:val="150"/>
  </w:num>
  <w:num w:numId="166" w16cid:durableId="422990135">
    <w:abstractNumId w:val="106"/>
  </w:num>
  <w:num w:numId="167" w16cid:durableId="1098331238">
    <w:abstractNumId w:val="165"/>
  </w:num>
  <w:num w:numId="168" w16cid:durableId="1614436076">
    <w:abstractNumId w:val="58"/>
  </w:num>
  <w:num w:numId="169" w16cid:durableId="1285113246">
    <w:abstractNumId w:val="124"/>
  </w:num>
  <w:num w:numId="170" w16cid:durableId="778254956">
    <w:abstractNumId w:val="104"/>
  </w:num>
  <w:num w:numId="171" w16cid:durableId="113210674">
    <w:abstractNumId w:val="145"/>
  </w:num>
  <w:num w:numId="172" w16cid:durableId="1575553924">
    <w:abstractNumId w:val="170"/>
  </w:num>
  <w:num w:numId="173" w16cid:durableId="1203202194">
    <w:abstractNumId w:val="42"/>
  </w:num>
  <w:num w:numId="174" w16cid:durableId="614286631">
    <w:abstractNumId w:val="156"/>
  </w:num>
  <w:num w:numId="175" w16cid:durableId="1057627440">
    <w:abstractNumId w:val="0"/>
  </w:num>
  <w:num w:numId="176" w16cid:durableId="96485026">
    <w:abstractNumId w:val="94"/>
  </w:num>
  <w:num w:numId="177" w16cid:durableId="48187770">
    <w:abstractNumId w:val="49"/>
  </w:num>
  <w:num w:numId="178" w16cid:durableId="795680054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57920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3DB1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26A8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5F3A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151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679F2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D14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DBB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1989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9D9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674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7B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4811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7F7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28E7"/>
    <w:rsid w:val="00BB3045"/>
    <w:rsid w:val="00BB3349"/>
    <w:rsid w:val="00BB3642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092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4D47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683C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1B16C5"/>
    <w:rsid w:val="002000B0"/>
    <w:rsid w:val="00221205"/>
    <w:rsid w:val="0022338D"/>
    <w:rsid w:val="0024348D"/>
    <w:rsid w:val="002751B2"/>
    <w:rsid w:val="00282BAD"/>
    <w:rsid w:val="00295953"/>
    <w:rsid w:val="002B0099"/>
    <w:rsid w:val="00364815"/>
    <w:rsid w:val="003953B7"/>
    <w:rsid w:val="003F2155"/>
    <w:rsid w:val="00457626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947E7"/>
    <w:rsid w:val="005F1A83"/>
    <w:rsid w:val="0061772C"/>
    <w:rsid w:val="00630E04"/>
    <w:rsid w:val="00674A03"/>
    <w:rsid w:val="006949B4"/>
    <w:rsid w:val="00695AAE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B5CB8"/>
    <w:rsid w:val="00AD41C5"/>
    <w:rsid w:val="00AE3679"/>
    <w:rsid w:val="00B10EE6"/>
    <w:rsid w:val="00B24EE6"/>
    <w:rsid w:val="00B25235"/>
    <w:rsid w:val="00B36D78"/>
    <w:rsid w:val="00B65372"/>
    <w:rsid w:val="00B821EB"/>
    <w:rsid w:val="00BA7993"/>
    <w:rsid w:val="00BC5779"/>
    <w:rsid w:val="00BE23EB"/>
    <w:rsid w:val="00C0630B"/>
    <w:rsid w:val="00C868E5"/>
    <w:rsid w:val="00CA0EBC"/>
    <w:rsid w:val="00CC01DC"/>
    <w:rsid w:val="00CD03E5"/>
    <w:rsid w:val="00CF79EF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2022-09-02T11:08:00Z</dcterms:modified>
</cp:coreProperties>
</file>